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CFEFF" w14:textId="77777777" w:rsidR="00C13FEF" w:rsidRPr="00C13FEF" w:rsidRDefault="00C13FEF" w:rsidP="00C13FEF">
      <w:pPr>
        <w:rPr>
          <w:rFonts w:ascii="Garamond" w:hAnsi="Garamond"/>
          <w:sz w:val="22"/>
          <w:szCs w:val="22"/>
          <w:u w:val="single"/>
        </w:rPr>
      </w:pPr>
      <w:r w:rsidRPr="00C13FEF">
        <w:rPr>
          <w:rFonts w:ascii="Garamond" w:hAnsi="Garamond"/>
          <w:sz w:val="22"/>
          <w:szCs w:val="22"/>
        </w:rPr>
        <w:t xml:space="preserve"> </w:t>
      </w:r>
      <w:r w:rsidRPr="00C13FEF">
        <w:rPr>
          <w:rFonts w:ascii="Garamond" w:hAnsi="Garamond"/>
          <w:sz w:val="22"/>
          <w:szCs w:val="22"/>
          <w:u w:val="single"/>
        </w:rPr>
        <w:t>MODELLO A</w:t>
      </w:r>
    </w:p>
    <w:p w14:paraId="567F3A9A" w14:textId="77777777" w:rsidR="00C13FEF" w:rsidRPr="00C13FEF" w:rsidRDefault="00C13FEF" w:rsidP="001E35A4">
      <w:pPr>
        <w:pStyle w:val="sche22"/>
        <w:ind w:firstLine="4820"/>
        <w:rPr>
          <w:rFonts w:ascii="Garamond" w:hAnsi="Garamond"/>
          <w:b/>
          <w:bCs/>
          <w:i/>
          <w:sz w:val="22"/>
          <w:szCs w:val="22"/>
          <w:lang w:val="it-IT"/>
        </w:rPr>
      </w:pPr>
      <w:r w:rsidRPr="00C13FEF">
        <w:rPr>
          <w:rFonts w:ascii="Garamond" w:hAnsi="Garamond"/>
          <w:b/>
          <w:bCs/>
          <w:i/>
          <w:sz w:val="22"/>
          <w:szCs w:val="22"/>
          <w:lang w:val="it-IT"/>
        </w:rPr>
        <w:t xml:space="preserve">Al Comune di </w:t>
      </w:r>
      <w:r>
        <w:rPr>
          <w:rFonts w:ascii="Garamond" w:hAnsi="Garamond"/>
          <w:b/>
          <w:bCs/>
          <w:i/>
          <w:sz w:val="22"/>
          <w:szCs w:val="22"/>
          <w:lang w:val="it-IT"/>
        </w:rPr>
        <w:t>Serrata</w:t>
      </w:r>
    </w:p>
    <w:p w14:paraId="69F80819" w14:textId="77777777" w:rsidR="00C13FEF" w:rsidRPr="00C13FEF" w:rsidRDefault="00C13FEF" w:rsidP="001E35A4">
      <w:pPr>
        <w:pStyle w:val="sche22"/>
        <w:ind w:firstLine="5103"/>
        <w:rPr>
          <w:rFonts w:ascii="Garamond" w:hAnsi="Garamond"/>
          <w:b/>
          <w:bCs/>
          <w:i/>
          <w:sz w:val="22"/>
          <w:szCs w:val="22"/>
          <w:lang w:val="it-IT"/>
        </w:rPr>
      </w:pPr>
      <w:r w:rsidRPr="00C13FEF">
        <w:rPr>
          <w:rFonts w:ascii="Garamond" w:hAnsi="Garamond"/>
          <w:b/>
          <w:bCs/>
          <w:i/>
          <w:sz w:val="22"/>
          <w:szCs w:val="22"/>
          <w:lang w:val="it-IT"/>
        </w:rPr>
        <w:t xml:space="preserve">Piazza </w:t>
      </w:r>
      <w:r>
        <w:rPr>
          <w:rFonts w:ascii="Garamond" w:hAnsi="Garamond"/>
          <w:b/>
          <w:bCs/>
          <w:i/>
          <w:sz w:val="22"/>
          <w:szCs w:val="22"/>
          <w:lang w:val="it-IT"/>
        </w:rPr>
        <w:t>F.sco D’Agostino</w:t>
      </w:r>
    </w:p>
    <w:p w14:paraId="6B5BA555" w14:textId="77777777" w:rsidR="00C13FEF" w:rsidRPr="00C13FEF" w:rsidRDefault="00C13FEF" w:rsidP="001E35A4">
      <w:pPr>
        <w:pStyle w:val="sche22"/>
        <w:ind w:firstLine="5103"/>
        <w:rPr>
          <w:rFonts w:ascii="Garamond" w:hAnsi="Garamond"/>
          <w:b/>
          <w:i/>
          <w:sz w:val="22"/>
          <w:szCs w:val="22"/>
          <w:lang w:val="it-IT"/>
        </w:rPr>
      </w:pPr>
      <w:r w:rsidRPr="00C13FEF">
        <w:rPr>
          <w:rFonts w:ascii="Garamond" w:hAnsi="Garamond"/>
          <w:b/>
          <w:i/>
          <w:sz w:val="22"/>
          <w:szCs w:val="22"/>
          <w:lang w:val="it-IT"/>
        </w:rPr>
        <w:t xml:space="preserve">PEC: </w:t>
      </w:r>
      <w:hyperlink r:id="rId5" w:history="1">
        <w:r w:rsidRPr="00B16A8A">
          <w:rPr>
            <w:rStyle w:val="Collegamentoipertestuale"/>
            <w:rFonts w:ascii="Garamond" w:hAnsi="Garamond"/>
            <w:b/>
            <w:i/>
            <w:sz w:val="22"/>
            <w:szCs w:val="22"/>
            <w:lang w:val="it-IT"/>
          </w:rPr>
          <w:t>protocollo.serrata@asmepec.it</w:t>
        </w:r>
      </w:hyperlink>
    </w:p>
    <w:p w14:paraId="35E2B08E" w14:textId="77777777" w:rsidR="00C13FEF" w:rsidRDefault="00C13FEF" w:rsidP="00C13FEF">
      <w:pPr>
        <w:pStyle w:val="sche3"/>
        <w:rPr>
          <w:rFonts w:ascii="Garamond" w:hAnsi="Garamond"/>
          <w:sz w:val="22"/>
          <w:szCs w:val="22"/>
          <w:lang w:val="it-IT"/>
        </w:rPr>
      </w:pPr>
    </w:p>
    <w:p w14:paraId="549C0908" w14:textId="77777777" w:rsidR="00C13FEF" w:rsidRPr="00C13FEF" w:rsidRDefault="00C13FEF" w:rsidP="00C13FEF">
      <w:pPr>
        <w:pStyle w:val="sche3"/>
        <w:rPr>
          <w:rFonts w:ascii="Garamond" w:hAnsi="Garamond"/>
          <w:sz w:val="22"/>
          <w:szCs w:val="22"/>
          <w:lang w:val="it-IT"/>
        </w:rPr>
      </w:pPr>
    </w:p>
    <w:p w14:paraId="011362C2" w14:textId="77777777" w:rsidR="00C13FEF" w:rsidRPr="00C13FEF" w:rsidRDefault="00C13FEF" w:rsidP="00C13FEF">
      <w:pPr>
        <w:pStyle w:val="sche3"/>
        <w:ind w:left="1390" w:hanging="851"/>
        <w:rPr>
          <w:rFonts w:ascii="Garamond" w:hAnsi="Garamond"/>
          <w:b/>
          <w:sz w:val="22"/>
          <w:szCs w:val="22"/>
          <w:lang w:val="it-IT"/>
        </w:rPr>
      </w:pPr>
      <w:r w:rsidRPr="00C13FEF">
        <w:rPr>
          <w:rFonts w:ascii="Garamond" w:hAnsi="Garamond"/>
          <w:b/>
          <w:sz w:val="22"/>
          <w:szCs w:val="22"/>
          <w:lang w:val="it-IT"/>
        </w:rPr>
        <w:t xml:space="preserve">Oggetto: FORMAZIONE DI UNA SHORT LIST DI PROFESSIONISTI PER L’AFFIDAMENTO DI SERVIZI TECNICI </w:t>
      </w:r>
    </w:p>
    <w:p w14:paraId="5FC060B3" w14:textId="77777777" w:rsidR="00C13FEF" w:rsidRPr="00C13FEF" w:rsidRDefault="00C13FEF" w:rsidP="00C13FEF">
      <w:pPr>
        <w:pStyle w:val="sche3"/>
        <w:ind w:left="1390" w:hanging="851"/>
        <w:rPr>
          <w:rFonts w:ascii="Garamond" w:hAnsi="Garamond"/>
          <w:b/>
          <w:bCs/>
          <w:sz w:val="22"/>
          <w:szCs w:val="22"/>
          <w:shd w:val="clear" w:color="auto" w:fill="FFFF00"/>
          <w:lang w:val="it-IT"/>
        </w:rPr>
      </w:pPr>
      <w:r w:rsidRPr="00C13FEF">
        <w:rPr>
          <w:rFonts w:ascii="Garamond" w:hAnsi="Garamond"/>
          <w:b/>
          <w:sz w:val="22"/>
          <w:szCs w:val="22"/>
          <w:lang w:val="it-IT"/>
        </w:rPr>
        <w:t>Rif. artt. 157, c.2 e 36, c. 2, lett. b), del D.lgs. n° 50/2016 - Articolo 1 della Legge 11 settembre 2020, n° 120.</w:t>
      </w:r>
    </w:p>
    <w:p w14:paraId="724AA405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</w:p>
    <w:p w14:paraId="348335D3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Il sottoscritto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ab/>
        <w:t>….........................................................................................................</w:t>
      </w:r>
    </w:p>
    <w:p w14:paraId="28B4A99C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nato a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ab/>
        <w:t>…..............................................................................................il.......................................</w:t>
      </w:r>
    </w:p>
    <w:p w14:paraId="35DB83DD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con studio in ….........................................................................................................................</w:t>
      </w:r>
    </w:p>
    <w:p w14:paraId="415E85FC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Via / Piazza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ab/>
        <w:t>….......................................................................................................................</w:t>
      </w:r>
    </w:p>
    <w:p w14:paraId="6246E013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 xml:space="preserve">Tel. …............................. Fax …............................................... Codice fiscale.................................................. Partita IVA................................................................. </w:t>
      </w:r>
      <w:proofErr w:type="gramStart"/>
      <w:r w:rsidRPr="00C13FEF">
        <w:rPr>
          <w:rFonts w:ascii="Garamond" w:hAnsi="Garamond"/>
          <w:color w:val="000000"/>
          <w:sz w:val="22"/>
          <w:szCs w:val="22"/>
          <w:lang w:val="it-IT"/>
        </w:rPr>
        <w:t>email</w:t>
      </w:r>
      <w:proofErr w:type="gramEnd"/>
      <w:r w:rsidRPr="00C13FEF">
        <w:rPr>
          <w:rFonts w:ascii="Garamond" w:hAnsi="Garamond"/>
          <w:color w:val="000000"/>
          <w:sz w:val="22"/>
          <w:szCs w:val="22"/>
          <w:lang w:val="it-IT"/>
        </w:rPr>
        <w:t>.................................................... PEC ….............................................................................</w:t>
      </w:r>
    </w:p>
    <w:p w14:paraId="540F1656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in qualità di</w:t>
      </w:r>
    </w:p>
    <w:p w14:paraId="61D8CE7C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>□ professionista singolo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>;</w:t>
      </w:r>
    </w:p>
    <w:p w14:paraId="557664CE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 xml:space="preserve">□ </w:t>
      </w: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>rappresentante di liberi professionisti associati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 xml:space="preserve"> (studio associato), (art. 46 comma 1 lett. a) D. Lgs. 50/2016 e smi), che, ai fini dell’inserimento negli elenchi, assumono la seguente denominazione</w:t>
      </w:r>
    </w:p>
    <w:p w14:paraId="3A06130B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</w:p>
    <w:p w14:paraId="16156F88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“....................................................................................................................................................................” il quale partecipa come “professionista associato” unitamente a (riportare nominativo qualifica professionale e c.f. di ogni associato):</w:t>
      </w:r>
    </w:p>
    <w:p w14:paraId="4F646269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</w:p>
    <w:p w14:paraId="59204437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1) nome e cognome........................................................................................................................................</w:t>
      </w:r>
    </w:p>
    <w:p w14:paraId="45E5C54D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…............................................................... C.F. …......................................................</w:t>
      </w:r>
    </w:p>
    <w:p w14:paraId="1ACEF437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2) nome e cognome........................................................................................................................................</w:t>
      </w:r>
    </w:p>
    <w:p w14:paraId="107BA246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 C.F. …......................................................</w:t>
      </w:r>
    </w:p>
    <w:p w14:paraId="720D050F" w14:textId="77777777" w:rsidR="00C13FEF" w:rsidRPr="00C13FEF" w:rsidRDefault="00C13FEF" w:rsidP="001E35A4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□</w:t>
      </w: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>legale rappresentante di società di professionist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>i (art. 46 comma 1 lett. b) D. Lgs. 50/2016 e smi)</w:t>
      </w: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 xml:space="preserve"> o di ingegneria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 xml:space="preserve"> (art. 46 c.1 lett. c D. Lgs. 50/2016) denominata.................................................................................................</w:t>
      </w:r>
    </w:p>
    <w:p w14:paraId="7888020A" w14:textId="77777777" w:rsidR="00C13FEF" w:rsidRPr="00C13FEF" w:rsidRDefault="00C13FEF" w:rsidP="00C13FEF">
      <w:pPr>
        <w:pStyle w:val="sche3"/>
        <w:spacing w:line="360" w:lineRule="auto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P. IVA …................................................... sede legale in …...............................................................</w:t>
      </w:r>
    </w:p>
    <w:p w14:paraId="14C32190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provincia...........................................via/piazza.......................................................................................</w:t>
      </w:r>
    </w:p>
    <w:p w14:paraId="1CEB4265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tel........................................................fax...................................pec ….....................................................</w:t>
      </w:r>
    </w:p>
    <w:p w14:paraId="085ECF32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composta da (riportare nominativo qualifica professionale e c.f. di ogni socio):</w:t>
      </w:r>
    </w:p>
    <w:p w14:paraId="383F74FA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1) nome e cognome...........................................................................................................................</w:t>
      </w:r>
    </w:p>
    <w:p w14:paraId="75775D0E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…..................................................................... C.F. …......................................................</w:t>
      </w:r>
    </w:p>
    <w:p w14:paraId="7F39D1CD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2) nome e cognome.............................................................................................................................</w:t>
      </w:r>
    </w:p>
    <w:p w14:paraId="68329F14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 C.F. …......................................................</w:t>
      </w:r>
    </w:p>
    <w:p w14:paraId="790DBAF9" w14:textId="77777777" w:rsidR="00C13FEF" w:rsidRPr="00C13FEF" w:rsidRDefault="00C13FEF" w:rsidP="001E35A4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□</w:t>
      </w: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 xml:space="preserve">in qualità di capogruppo del raggruppamento temporaneo di professionisti 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>(R.T.P.) che, ai fini dell’inserimento negli elenchi, assume la seguente denominazione......................................................................................</w:t>
      </w:r>
    </w:p>
    <w:p w14:paraId="1ECAD433" w14:textId="77777777" w:rsidR="00C13FEF" w:rsidRPr="00C13FEF" w:rsidRDefault="00C13FEF" w:rsidP="00C13FEF">
      <w:pPr>
        <w:pStyle w:val="sche3"/>
        <w:spacing w:line="360" w:lineRule="auto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con atto …........................................................................... del ….........................................</w:t>
      </w:r>
    </w:p>
    <w:p w14:paraId="663B782D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(allegato in copia alla presente) cui partecipano in qualità di mandanti i seguenti soggetti mandanti (riportare nominativo qualifica professionale, c.f. di ogni soggetto nonché la specifica se trattasi di professionista singolo, rappresentante di associazione di professionisti, legale rappresentante di società)</w:t>
      </w:r>
    </w:p>
    <w:p w14:paraId="127E3369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1) nome e cognome.....................................................................................................................</w:t>
      </w:r>
    </w:p>
    <w:p w14:paraId="0E870D8D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 C.F. …......................................................</w:t>
      </w:r>
    </w:p>
    <w:p w14:paraId="6E1F9BDB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2) nome e cognome...........................................................................................................................</w:t>
      </w:r>
    </w:p>
    <w:p w14:paraId="4DAB2542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….................................................................... C.F. …......................................................</w:t>
      </w:r>
    </w:p>
    <w:p w14:paraId="39C122D4" w14:textId="77777777" w:rsidR="00C13FEF" w:rsidRPr="00C13FEF" w:rsidRDefault="00C13FEF" w:rsidP="00C13FEF">
      <w:pPr>
        <w:pStyle w:val="sche3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□</w:t>
      </w: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>in qualità legale rappresentante del consorzio stabile</w:t>
      </w:r>
      <w:r w:rsidRPr="00C13FEF">
        <w:rPr>
          <w:rFonts w:ascii="Garamond" w:hAnsi="Garamond"/>
          <w:color w:val="000000"/>
          <w:sz w:val="22"/>
          <w:szCs w:val="22"/>
          <w:lang w:val="it-IT"/>
        </w:rPr>
        <w:t xml:space="preserve"> (art. 46 comma 1 lett. f) D. Lgs. 50/2016 e smi) denominato</w:t>
      </w:r>
    </w:p>
    <w:p w14:paraId="4161EE4A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................................................................................................................................... P.IVA ….........................................................con sede legale in......................................  provincia via/piazza................................................................tel...............................................fax............. pec........................................................................ mail.........................................................................</w:t>
      </w:r>
    </w:p>
    <w:p w14:paraId="64FF6D77" w14:textId="77777777" w:rsidR="00C13FEF" w:rsidRPr="00C13FEF" w:rsidRDefault="00C13FEF" w:rsidP="00C13FEF">
      <w:pPr>
        <w:pStyle w:val="sche3"/>
        <w:spacing w:line="360" w:lineRule="auto"/>
        <w:ind w:left="540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composto da (riportare nominativo qualifica professionale e c.f. di ogni legale rappresentante del consorziato):</w:t>
      </w:r>
    </w:p>
    <w:p w14:paraId="36174D3E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1) nome e cognome...........................................................................................................</w:t>
      </w:r>
    </w:p>
    <w:p w14:paraId="36FB034A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 C.F. …......................................................</w:t>
      </w:r>
    </w:p>
    <w:p w14:paraId="56B9F776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2) nome e cognome......................................................................................................................</w:t>
      </w:r>
    </w:p>
    <w:p w14:paraId="375751F2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…................................................................. C.F. …......................................................</w:t>
      </w:r>
    </w:p>
    <w:p w14:paraId="2BEF6FDB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il quale ha come Responsabile della Progettazione o Direttore/</w:t>
      </w:r>
      <w:proofErr w:type="gramStart"/>
      <w:r w:rsidRPr="00C13FEF">
        <w:rPr>
          <w:rFonts w:ascii="Garamond" w:hAnsi="Garamond"/>
          <w:color w:val="000000"/>
          <w:sz w:val="22"/>
          <w:szCs w:val="22"/>
          <w:lang w:val="it-IT"/>
        </w:rPr>
        <w:t>Tecnico :</w:t>
      </w:r>
      <w:proofErr w:type="gramEnd"/>
    </w:p>
    <w:p w14:paraId="1BA2EE37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1) nome e cognome........................................................................................................................................</w:t>
      </w:r>
    </w:p>
    <w:p w14:paraId="54997CA9" w14:textId="77777777" w:rsidR="00C13FEF" w:rsidRPr="00C13FEF" w:rsidRDefault="00C13FEF" w:rsidP="00C13FEF">
      <w:pPr>
        <w:pStyle w:val="sche3"/>
        <w:spacing w:line="360" w:lineRule="auto"/>
        <w:ind w:left="540"/>
        <w:jc w:val="left"/>
        <w:rPr>
          <w:rFonts w:ascii="Garamond" w:hAnsi="Garamond"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color w:val="000000"/>
          <w:sz w:val="22"/>
          <w:szCs w:val="22"/>
          <w:lang w:val="it-IT"/>
        </w:rPr>
        <w:t>qualifica …................................................................ C.F. …......................................................</w:t>
      </w:r>
    </w:p>
    <w:p w14:paraId="1F504094" w14:textId="77777777" w:rsidR="00C13FEF" w:rsidRPr="00C13FEF" w:rsidRDefault="00C13FEF" w:rsidP="00C13FEF">
      <w:pPr>
        <w:pStyle w:val="sche3"/>
        <w:spacing w:line="360" w:lineRule="auto"/>
        <w:ind w:left="540"/>
        <w:jc w:val="center"/>
        <w:rPr>
          <w:rFonts w:ascii="Garamond" w:hAnsi="Garamond"/>
          <w:b/>
          <w:bCs/>
          <w:color w:val="000000"/>
          <w:sz w:val="22"/>
          <w:szCs w:val="22"/>
          <w:lang w:val="it-IT"/>
        </w:rPr>
      </w:pPr>
      <w:r w:rsidRPr="00C13FEF">
        <w:rPr>
          <w:rFonts w:ascii="Garamond" w:hAnsi="Garamond"/>
          <w:b/>
          <w:bCs/>
          <w:color w:val="000000"/>
          <w:sz w:val="22"/>
          <w:szCs w:val="22"/>
          <w:lang w:val="it-IT"/>
        </w:rPr>
        <w:t>C H I E D E</w:t>
      </w:r>
    </w:p>
    <w:p w14:paraId="64CA37CB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  <w:r w:rsidRPr="00C13FEF">
        <w:rPr>
          <w:rFonts w:ascii="Garamond" w:hAnsi="Garamond"/>
          <w:sz w:val="22"/>
          <w:szCs w:val="22"/>
          <w:lang w:val="it-IT"/>
        </w:rPr>
        <w:t xml:space="preserve">di essere iscritto nell'elenco di professionisti in oggetto per le prestazioni di seguito </w:t>
      </w:r>
      <w:r w:rsidRPr="00C13FEF">
        <w:rPr>
          <w:rFonts w:ascii="Garamond" w:hAnsi="Garamond"/>
          <w:b/>
          <w:bCs/>
          <w:sz w:val="22"/>
          <w:szCs w:val="22"/>
          <w:lang w:val="it-IT"/>
        </w:rPr>
        <w:t xml:space="preserve">indicate (barrare le caselle che interessano X per un massimo di </w:t>
      </w:r>
      <w:proofErr w:type="gramStart"/>
      <w:r w:rsidRPr="00C13FEF">
        <w:rPr>
          <w:rFonts w:ascii="Garamond" w:hAnsi="Garamond"/>
          <w:b/>
          <w:bCs/>
          <w:sz w:val="22"/>
          <w:szCs w:val="22"/>
          <w:lang w:val="it-IT"/>
        </w:rPr>
        <w:t>5</w:t>
      </w:r>
      <w:proofErr w:type="gramEnd"/>
      <w:r w:rsidRPr="00C13FEF">
        <w:rPr>
          <w:rFonts w:ascii="Garamond" w:hAnsi="Garamond"/>
          <w:b/>
          <w:bCs/>
          <w:sz w:val="22"/>
          <w:szCs w:val="22"/>
          <w:lang w:val="it-IT"/>
        </w:rPr>
        <w:t xml:space="preserve"> categorie</w:t>
      </w:r>
      <w:r w:rsidRPr="00C13FEF">
        <w:rPr>
          <w:rFonts w:ascii="Garamond" w:hAnsi="Garamond"/>
          <w:sz w:val="22"/>
          <w:szCs w:val="22"/>
          <w:lang w:val="it-IT"/>
        </w:rPr>
        <w:t>) nell’ambito delle seguenti categorie:</w:t>
      </w:r>
    </w:p>
    <w:p w14:paraId="3CCB5245" w14:textId="77777777" w:rsidR="00C13FEF" w:rsidRPr="00C13FEF" w:rsidRDefault="00C13FEF" w:rsidP="00C13FEF">
      <w:pPr>
        <w:pStyle w:val="sche3"/>
        <w:rPr>
          <w:rFonts w:ascii="Garamond" w:hAnsi="Garamond"/>
          <w:iCs/>
          <w:color w:val="000000"/>
          <w:sz w:val="22"/>
          <w:szCs w:val="22"/>
          <w:lang w:val="it-IT"/>
        </w:rPr>
      </w:pPr>
    </w:p>
    <w:p w14:paraId="5F1FEDA4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 xml:space="preserve">Progettazione e/o direzione lavori architettura </w:t>
      </w:r>
      <w:proofErr w:type="gramStart"/>
      <w:r w:rsidRPr="00C13FEF">
        <w:rPr>
          <w:rFonts w:ascii="Garamond" w:hAnsi="Garamond"/>
          <w:sz w:val="22"/>
          <w:szCs w:val="22"/>
        </w:rPr>
        <w:t>ed</w:t>
      </w:r>
      <w:proofErr w:type="gramEnd"/>
      <w:r w:rsidRPr="00C13FEF">
        <w:rPr>
          <w:rFonts w:ascii="Garamond" w:hAnsi="Garamond"/>
          <w:sz w:val="22"/>
          <w:szCs w:val="22"/>
        </w:rPr>
        <w:t xml:space="preserve"> edilizia;</w:t>
      </w:r>
    </w:p>
    <w:p w14:paraId="66EC9ED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strutture;</w:t>
      </w:r>
    </w:p>
    <w:p w14:paraId="1E969E63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impianti elettrici, termici, idraulici e di condizionamento;</w:t>
      </w:r>
    </w:p>
    <w:p w14:paraId="1346EE3F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opere prevenzione incendi;</w:t>
      </w:r>
    </w:p>
    <w:p w14:paraId="232E95CB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opere di ingegneria ambientale e architettura del paesaggio;</w:t>
      </w:r>
    </w:p>
    <w:p w14:paraId="4D355B58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opere idrauliche, fluviali, sistemazione idraulica;</w:t>
      </w:r>
    </w:p>
    <w:p w14:paraId="12FE2D91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sistemi di abbattimento e/o contenimento impatto acustico;</w:t>
      </w:r>
    </w:p>
    <w:p w14:paraId="3C26CB0C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Studi ed indagini geologici e geotecnici;</w:t>
      </w:r>
    </w:p>
    <w:p w14:paraId="37486E1E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Progettazione e/o direzione lavori opere agronomiche e forestali;</w:t>
      </w:r>
    </w:p>
    <w:p w14:paraId="70B537CF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Rilievi topografici, plano altimetrici e dei manufatti;</w:t>
      </w:r>
    </w:p>
    <w:p w14:paraId="732AE1E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Pratiche ed espropri catastali, perizie estimative e piani particellari;</w:t>
      </w:r>
    </w:p>
    <w:p w14:paraId="4F2955BA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Certificazione Energetica degli Edifici;</w:t>
      </w:r>
    </w:p>
    <w:p w14:paraId="7FCA8F51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Attività di Verifica ai fini della validazione;</w:t>
      </w:r>
    </w:p>
    <w:p w14:paraId="18E912F6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Coordinamento della sicurezza in fase di progettazione e di esecuzione;</w:t>
      </w:r>
    </w:p>
    <w:p w14:paraId="408916A6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Attività di supporto al RUP;</w:t>
      </w:r>
    </w:p>
    <w:p w14:paraId="6636A961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 xml:space="preserve">Collaudi tecnico amministrativo, </w:t>
      </w:r>
    </w:p>
    <w:p w14:paraId="5A0CEE9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 xml:space="preserve">Collaudo statico, </w:t>
      </w:r>
    </w:p>
    <w:p w14:paraId="3D29F67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Collaudi impiantistici;</w:t>
      </w:r>
    </w:p>
    <w:p w14:paraId="0DE10462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Redazione di strumenti di pianificazione (territoriale, paesaggistica ed esecutiva)</w:t>
      </w:r>
    </w:p>
    <w:p w14:paraId="0C71CC3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Studi per la valutazione di impatto ambientale, valutazione ambientale strategica, incidenza ambientale;</w:t>
      </w:r>
    </w:p>
    <w:p w14:paraId="04B41EB2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Rappresentazione grafica, rendering;</w:t>
      </w:r>
    </w:p>
    <w:p w14:paraId="0D0A356F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Studi e indagini relativi ai flussi di traffico;</w:t>
      </w:r>
    </w:p>
    <w:p w14:paraId="5BB0A197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Studi e indagini archeologiche, assistenza archeologica durante le operazioni di scavo;</w:t>
      </w:r>
    </w:p>
    <w:p w14:paraId="2233F586" w14:textId="77777777" w:rsidR="00C13FEF" w:rsidRPr="00C13FEF" w:rsidRDefault="00C13FEF" w:rsidP="00C13FEF">
      <w:pPr>
        <w:pStyle w:val="Paragrafoelenco"/>
        <w:numPr>
          <w:ilvl w:val="0"/>
          <w:numId w:val="37"/>
        </w:numPr>
        <w:overflowPunct/>
        <w:autoSpaceDE/>
        <w:autoSpaceDN/>
        <w:adjustRightInd/>
        <w:spacing w:before="120"/>
        <w:contextualSpacing/>
        <w:jc w:val="both"/>
        <w:textAlignment w:val="auto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Verifica in fase progettuale ed esecutiva di attività di bonifica di siti contaminati;</w:t>
      </w:r>
    </w:p>
    <w:p w14:paraId="3E5EDD16" w14:textId="77777777" w:rsidR="00C13FEF" w:rsidRPr="00C13FEF" w:rsidRDefault="00C13FEF" w:rsidP="00C13FEF">
      <w:pPr>
        <w:pStyle w:val="sche3"/>
        <w:rPr>
          <w:rFonts w:ascii="Garamond" w:hAnsi="Garamond"/>
          <w:iCs/>
          <w:color w:val="000000"/>
          <w:sz w:val="22"/>
          <w:szCs w:val="22"/>
          <w:lang w:val="it-IT"/>
        </w:rPr>
      </w:pPr>
    </w:p>
    <w:p w14:paraId="585472CD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  <w:r w:rsidRPr="00C13FEF">
        <w:rPr>
          <w:rFonts w:ascii="Garamond" w:hAnsi="Garamond"/>
          <w:sz w:val="22"/>
          <w:szCs w:val="22"/>
          <w:lang w:val="it-IT"/>
        </w:rPr>
        <w:t>Dichiara che l’indirizzo di PEC, al quale inviare qualunque comunicazione è il seguente:</w:t>
      </w:r>
    </w:p>
    <w:p w14:paraId="3AC50C32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  <w:r w:rsidRPr="00C13FEF">
        <w:rPr>
          <w:rFonts w:ascii="Garamond" w:hAnsi="Garamond"/>
          <w:sz w:val="22"/>
          <w:szCs w:val="22"/>
          <w:lang w:val="it-IT"/>
        </w:rPr>
        <w:t>___________________________________</w:t>
      </w:r>
    </w:p>
    <w:p w14:paraId="3471BF51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</w:p>
    <w:p w14:paraId="0AC56883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  <w:r w:rsidRPr="00C13FEF">
        <w:rPr>
          <w:rFonts w:ascii="Garamond" w:hAnsi="Garamond"/>
          <w:sz w:val="22"/>
          <w:szCs w:val="22"/>
          <w:lang w:val="it-IT"/>
        </w:rPr>
        <w:t>Luogo e Data ___________________________________</w:t>
      </w:r>
    </w:p>
    <w:p w14:paraId="52471426" w14:textId="77777777" w:rsidR="00C13FEF" w:rsidRPr="00C13FEF" w:rsidRDefault="00C13FEF" w:rsidP="00C13FEF">
      <w:pPr>
        <w:pStyle w:val="sche3"/>
        <w:ind w:left="426"/>
        <w:rPr>
          <w:rFonts w:ascii="Garamond" w:hAnsi="Garamond"/>
          <w:sz w:val="22"/>
          <w:szCs w:val="22"/>
          <w:lang w:val="it-IT"/>
        </w:rPr>
      </w:pPr>
    </w:p>
    <w:p w14:paraId="0BDCD63E" w14:textId="77777777" w:rsidR="00C13FEF" w:rsidRPr="00C13FEF" w:rsidRDefault="00C13FEF" w:rsidP="00C13FEF">
      <w:pPr>
        <w:rPr>
          <w:rFonts w:ascii="Garamond" w:hAnsi="Garamond"/>
          <w:sz w:val="22"/>
          <w:szCs w:val="22"/>
        </w:rPr>
      </w:pPr>
    </w:p>
    <w:p w14:paraId="3213B33C" w14:textId="77777777" w:rsidR="00C13FEF" w:rsidRPr="00C13FEF" w:rsidRDefault="00C13FEF" w:rsidP="00C13FEF">
      <w:pPr>
        <w:ind w:firstLine="8222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In fede</w:t>
      </w:r>
    </w:p>
    <w:p w14:paraId="38CFCCCE" w14:textId="77777777" w:rsidR="00C13FEF" w:rsidRPr="00C13FEF" w:rsidRDefault="00C13FEF" w:rsidP="00C13FEF">
      <w:pPr>
        <w:ind w:firstLine="6096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___________________________________</w:t>
      </w:r>
    </w:p>
    <w:p w14:paraId="16F0C3AB" w14:textId="77777777" w:rsidR="00C13FEF" w:rsidRPr="00C13FEF" w:rsidRDefault="00C13FEF" w:rsidP="00C13FEF">
      <w:pPr>
        <w:ind w:firstLine="7655"/>
        <w:rPr>
          <w:rFonts w:ascii="Garamond" w:hAnsi="Garamond"/>
          <w:sz w:val="22"/>
          <w:szCs w:val="22"/>
        </w:rPr>
      </w:pPr>
      <w:r w:rsidRPr="00C13FEF">
        <w:rPr>
          <w:rFonts w:ascii="Garamond" w:hAnsi="Garamond"/>
          <w:sz w:val="22"/>
          <w:szCs w:val="22"/>
        </w:rPr>
        <w:t>(Timbro e firma)</w:t>
      </w:r>
    </w:p>
    <w:p w14:paraId="2D8F3FE1" w14:textId="77777777" w:rsidR="00C13FEF" w:rsidRPr="00C13FEF" w:rsidRDefault="00C13FEF" w:rsidP="00C13FEF">
      <w:pPr>
        <w:spacing w:after="200" w:line="276" w:lineRule="auto"/>
        <w:rPr>
          <w:rFonts w:ascii="Garamond" w:hAnsi="Garamond"/>
          <w:sz w:val="22"/>
          <w:szCs w:val="22"/>
        </w:rPr>
      </w:pPr>
    </w:p>
    <w:sectPr w:rsidR="00C13FEF" w:rsidRPr="00C13FEF" w:rsidSect="003C66B2">
      <w:pgSz w:w="11907" w:h="16839" w:code="9"/>
      <w:pgMar w:top="851" w:right="992" w:bottom="709" w:left="567" w:header="0" w:footer="720" w:gutter="0"/>
      <w:cols w:space="720"/>
      <w:rtlGutter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75pt;height:16.5pt;visibility:visible" o:bullet="t">
        <v:imagedata r:id="rId1" o:title="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90"/>
        </w:tabs>
        <w:ind w:left="390" w:hanging="360"/>
      </w:pPr>
      <w:rPr>
        <w:rFonts w:ascii="StarSymbol" w:eastAsia="StarSymbol"/>
        <w:b w:val="0"/>
        <w:bCs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4334C2"/>
    <w:multiLevelType w:val="hybridMultilevel"/>
    <w:tmpl w:val="8DF6A41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912414"/>
    <w:multiLevelType w:val="hybridMultilevel"/>
    <w:tmpl w:val="815081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5769"/>
    <w:multiLevelType w:val="hybridMultilevel"/>
    <w:tmpl w:val="4BF8D2E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60F95"/>
    <w:multiLevelType w:val="hybridMultilevel"/>
    <w:tmpl w:val="801639A0"/>
    <w:lvl w:ilvl="0" w:tplc="4CE2CAEE">
      <w:start w:val="1"/>
      <w:numFmt w:val="bullet"/>
      <w:lvlText w:val="-"/>
      <w:lvlJc w:val="left"/>
      <w:pPr>
        <w:ind w:left="420" w:hanging="360"/>
      </w:pPr>
      <w:rPr>
        <w:rFonts w:ascii="Andalus" w:eastAsia="Times New Roman" w:hAnsi="Andalus" w:cs="Andalu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D51959"/>
    <w:multiLevelType w:val="hybridMultilevel"/>
    <w:tmpl w:val="6B3C4406"/>
    <w:lvl w:ilvl="0" w:tplc="812A85F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3C77E1"/>
    <w:multiLevelType w:val="hybridMultilevel"/>
    <w:tmpl w:val="909896FC"/>
    <w:lvl w:ilvl="0" w:tplc="67D6FD64">
      <w:numFmt w:val="bullet"/>
      <w:lvlText w:val="-"/>
      <w:lvlJc w:val="left"/>
      <w:pPr>
        <w:ind w:left="783" w:hanging="360"/>
      </w:pPr>
      <w:rPr>
        <w:rFonts w:ascii="Andalus" w:eastAsia="Times New Roman" w:hAnsi="Andalus" w:cs="Andalu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18CF772C"/>
    <w:multiLevelType w:val="hybridMultilevel"/>
    <w:tmpl w:val="FE20C9E0"/>
    <w:lvl w:ilvl="0" w:tplc="75C0C1A2">
      <w:start w:val="9"/>
      <w:numFmt w:val="bullet"/>
      <w:lvlText w:val="-"/>
      <w:lvlJc w:val="left"/>
      <w:pPr>
        <w:ind w:left="1353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1EB65671"/>
    <w:multiLevelType w:val="hybridMultilevel"/>
    <w:tmpl w:val="101AF2C0"/>
    <w:lvl w:ilvl="0" w:tplc="2C5C0D6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536A5"/>
    <w:multiLevelType w:val="hybridMultilevel"/>
    <w:tmpl w:val="8B608B12"/>
    <w:lvl w:ilvl="0" w:tplc="ECBED06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  <w:i w:val="0"/>
        <w:iCs w:val="0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8F612B6"/>
    <w:multiLevelType w:val="hybridMultilevel"/>
    <w:tmpl w:val="0CC096F4"/>
    <w:lvl w:ilvl="0" w:tplc="F42038C4">
      <w:start w:val="104"/>
      <w:numFmt w:val="bullet"/>
      <w:lvlText w:val="-"/>
      <w:lvlJc w:val="left"/>
      <w:pPr>
        <w:ind w:left="78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9167258"/>
    <w:multiLevelType w:val="hybridMultilevel"/>
    <w:tmpl w:val="F8101A5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2143EF"/>
    <w:multiLevelType w:val="hybridMultilevel"/>
    <w:tmpl w:val="D51C35C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C3A5FC7"/>
    <w:multiLevelType w:val="hybridMultilevel"/>
    <w:tmpl w:val="BD2A6DE8"/>
    <w:lvl w:ilvl="0" w:tplc="9D06A0A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B4517"/>
    <w:multiLevelType w:val="hybridMultilevel"/>
    <w:tmpl w:val="A490DAE2"/>
    <w:lvl w:ilvl="0" w:tplc="BF9EA2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73649"/>
    <w:multiLevelType w:val="hybridMultilevel"/>
    <w:tmpl w:val="77CE7D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36F35"/>
    <w:multiLevelType w:val="hybridMultilevel"/>
    <w:tmpl w:val="37BA28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F26CD7"/>
    <w:multiLevelType w:val="hybridMultilevel"/>
    <w:tmpl w:val="C122AC9A"/>
    <w:lvl w:ilvl="0" w:tplc="FC864EA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F2927"/>
    <w:multiLevelType w:val="hybridMultilevel"/>
    <w:tmpl w:val="B884108C"/>
    <w:lvl w:ilvl="0" w:tplc="3098ADF8">
      <w:start w:val="7"/>
      <w:numFmt w:val="bullet"/>
      <w:lvlText w:val="-"/>
      <w:lvlJc w:val="left"/>
      <w:pPr>
        <w:ind w:left="720" w:hanging="360"/>
      </w:pPr>
      <w:rPr>
        <w:rFonts w:ascii="Andalus" w:eastAsia="Times New Roman" w:hAnsi="Andalus" w:cs="Andalu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BB0276"/>
    <w:multiLevelType w:val="hybridMultilevel"/>
    <w:tmpl w:val="29F05F70"/>
    <w:lvl w:ilvl="0" w:tplc="B1B6032C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4D566F"/>
    <w:multiLevelType w:val="hybridMultilevel"/>
    <w:tmpl w:val="4A88B270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F753AFD"/>
    <w:multiLevelType w:val="hybridMultilevel"/>
    <w:tmpl w:val="A590EF3A"/>
    <w:lvl w:ilvl="0" w:tplc="0774428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0FF40AC"/>
    <w:multiLevelType w:val="hybridMultilevel"/>
    <w:tmpl w:val="A052E28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1052FB2"/>
    <w:multiLevelType w:val="hybridMultilevel"/>
    <w:tmpl w:val="F432EDEA"/>
    <w:lvl w:ilvl="0" w:tplc="B7DCE3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335E1E"/>
    <w:multiLevelType w:val="hybridMultilevel"/>
    <w:tmpl w:val="CCD46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12263"/>
    <w:multiLevelType w:val="hybridMultilevel"/>
    <w:tmpl w:val="B686D046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07E3F9D"/>
    <w:multiLevelType w:val="hybridMultilevel"/>
    <w:tmpl w:val="2A9E640C"/>
    <w:lvl w:ilvl="0" w:tplc="7B7A7ED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177A8D"/>
    <w:multiLevelType w:val="hybridMultilevel"/>
    <w:tmpl w:val="8F58C296"/>
    <w:lvl w:ilvl="0" w:tplc="C5028E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47617"/>
    <w:multiLevelType w:val="hybridMultilevel"/>
    <w:tmpl w:val="21D44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F7986"/>
    <w:multiLevelType w:val="hybridMultilevel"/>
    <w:tmpl w:val="B8FC21B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5765E20"/>
    <w:multiLevelType w:val="hybridMultilevel"/>
    <w:tmpl w:val="789A1D5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A6C1877"/>
    <w:multiLevelType w:val="hybridMultilevel"/>
    <w:tmpl w:val="F67A364E"/>
    <w:lvl w:ilvl="0" w:tplc="BF9EA2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4D3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64E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FA43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A68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800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F63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F896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1265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0490A23"/>
    <w:multiLevelType w:val="hybridMultilevel"/>
    <w:tmpl w:val="2E0C0CB4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F630BE"/>
    <w:multiLevelType w:val="hybridMultilevel"/>
    <w:tmpl w:val="3182A676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C332AD8"/>
    <w:multiLevelType w:val="hybridMultilevel"/>
    <w:tmpl w:val="A63865C6"/>
    <w:lvl w:ilvl="0" w:tplc="C5028E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A7F48"/>
    <w:multiLevelType w:val="hybridMultilevel"/>
    <w:tmpl w:val="A6B6367C"/>
    <w:lvl w:ilvl="0" w:tplc="7B7A7ED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E24B1A"/>
    <w:multiLevelType w:val="hybridMultilevel"/>
    <w:tmpl w:val="A314D15C"/>
    <w:lvl w:ilvl="0" w:tplc="A4829E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053D46"/>
    <w:multiLevelType w:val="hybridMultilevel"/>
    <w:tmpl w:val="6778E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72867"/>
    <w:multiLevelType w:val="hybridMultilevel"/>
    <w:tmpl w:val="E3445DCC"/>
    <w:lvl w:ilvl="0" w:tplc="967CBC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9"/>
  </w:num>
  <w:num w:numId="2">
    <w:abstractNumId w:val="11"/>
  </w:num>
  <w:num w:numId="3">
    <w:abstractNumId w:val="17"/>
  </w:num>
  <w:num w:numId="4">
    <w:abstractNumId w:val="26"/>
  </w:num>
  <w:num w:numId="5">
    <w:abstractNumId w:val="10"/>
  </w:num>
  <w:num w:numId="6">
    <w:abstractNumId w:val="5"/>
  </w:num>
  <w:num w:numId="7">
    <w:abstractNumId w:val="33"/>
  </w:num>
  <w:num w:numId="8">
    <w:abstractNumId w:val="16"/>
  </w:num>
  <w:num w:numId="9">
    <w:abstractNumId w:val="4"/>
  </w:num>
  <w:num w:numId="10">
    <w:abstractNumId w:val="6"/>
  </w:num>
  <w:num w:numId="11">
    <w:abstractNumId w:val="15"/>
  </w:num>
  <w:num w:numId="12">
    <w:abstractNumId w:val="39"/>
  </w:num>
  <w:num w:numId="13">
    <w:abstractNumId w:val="20"/>
  </w:num>
  <w:num w:numId="14">
    <w:abstractNumId w:val="9"/>
  </w:num>
  <w:num w:numId="15">
    <w:abstractNumId w:val="40"/>
  </w:num>
  <w:num w:numId="16">
    <w:abstractNumId w:val="8"/>
  </w:num>
  <w:num w:numId="17">
    <w:abstractNumId w:val="18"/>
  </w:num>
  <w:num w:numId="18">
    <w:abstractNumId w:val="3"/>
  </w:num>
  <w:num w:numId="19">
    <w:abstractNumId w:val="12"/>
  </w:num>
  <w:num w:numId="20">
    <w:abstractNumId w:val="21"/>
  </w:num>
  <w:num w:numId="21">
    <w:abstractNumId w:val="25"/>
  </w:num>
  <w:num w:numId="22">
    <w:abstractNumId w:val="23"/>
  </w:num>
  <w:num w:numId="23">
    <w:abstractNumId w:val="36"/>
  </w:num>
  <w:num w:numId="24">
    <w:abstractNumId w:val="29"/>
  </w:num>
  <w:num w:numId="25">
    <w:abstractNumId w:val="14"/>
  </w:num>
  <w:num w:numId="26">
    <w:abstractNumId w:val="32"/>
  </w:num>
  <w:num w:numId="27">
    <w:abstractNumId w:val="30"/>
  </w:num>
  <w:num w:numId="28">
    <w:abstractNumId w:val="13"/>
  </w:num>
  <w:num w:numId="29">
    <w:abstractNumId w:val="7"/>
  </w:num>
  <w:num w:numId="30">
    <w:abstractNumId w:val="38"/>
  </w:num>
  <w:num w:numId="31">
    <w:abstractNumId w:val="22"/>
  </w:num>
  <w:num w:numId="32">
    <w:abstractNumId w:val="34"/>
  </w:num>
  <w:num w:numId="33">
    <w:abstractNumId w:val="28"/>
  </w:num>
  <w:num w:numId="34">
    <w:abstractNumId w:val="37"/>
  </w:num>
  <w:num w:numId="35">
    <w:abstractNumId w:val="24"/>
  </w:num>
  <w:num w:numId="36">
    <w:abstractNumId w:val="31"/>
  </w:num>
  <w:num w:numId="37">
    <w:abstractNumId w:val="27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C71"/>
    <w:rsid w:val="00010CD0"/>
    <w:rsid w:val="00011124"/>
    <w:rsid w:val="000130DE"/>
    <w:rsid w:val="00024038"/>
    <w:rsid w:val="00026658"/>
    <w:rsid w:val="00030E50"/>
    <w:rsid w:val="000358B3"/>
    <w:rsid w:val="00042B66"/>
    <w:rsid w:val="000432A8"/>
    <w:rsid w:val="000438F6"/>
    <w:rsid w:val="00044D86"/>
    <w:rsid w:val="00050072"/>
    <w:rsid w:val="00052472"/>
    <w:rsid w:val="0005353A"/>
    <w:rsid w:val="000577CB"/>
    <w:rsid w:val="0006067E"/>
    <w:rsid w:val="00062909"/>
    <w:rsid w:val="00067B94"/>
    <w:rsid w:val="00075A45"/>
    <w:rsid w:val="00080E0F"/>
    <w:rsid w:val="00083BB7"/>
    <w:rsid w:val="000863B6"/>
    <w:rsid w:val="00091626"/>
    <w:rsid w:val="0009223B"/>
    <w:rsid w:val="000941D6"/>
    <w:rsid w:val="000A4464"/>
    <w:rsid w:val="000A7925"/>
    <w:rsid w:val="000B27A1"/>
    <w:rsid w:val="000B5C52"/>
    <w:rsid w:val="000B60D1"/>
    <w:rsid w:val="000B7620"/>
    <w:rsid w:val="000B775F"/>
    <w:rsid w:val="000C4605"/>
    <w:rsid w:val="000C722E"/>
    <w:rsid w:val="000D027A"/>
    <w:rsid w:val="000D1336"/>
    <w:rsid w:val="000E3258"/>
    <w:rsid w:val="000F7439"/>
    <w:rsid w:val="00100A49"/>
    <w:rsid w:val="00110A96"/>
    <w:rsid w:val="0011172E"/>
    <w:rsid w:val="00112C88"/>
    <w:rsid w:val="00113597"/>
    <w:rsid w:val="001158F1"/>
    <w:rsid w:val="00117A0B"/>
    <w:rsid w:val="001210E3"/>
    <w:rsid w:val="00121F75"/>
    <w:rsid w:val="00124C44"/>
    <w:rsid w:val="0013005F"/>
    <w:rsid w:val="00134B8C"/>
    <w:rsid w:val="001360B5"/>
    <w:rsid w:val="00140A4F"/>
    <w:rsid w:val="0015032D"/>
    <w:rsid w:val="001509D6"/>
    <w:rsid w:val="001660D1"/>
    <w:rsid w:val="00171839"/>
    <w:rsid w:val="001805DD"/>
    <w:rsid w:val="00187793"/>
    <w:rsid w:val="00194250"/>
    <w:rsid w:val="001A415C"/>
    <w:rsid w:val="001A7871"/>
    <w:rsid w:val="001B1276"/>
    <w:rsid w:val="001B5735"/>
    <w:rsid w:val="001C2787"/>
    <w:rsid w:val="001D3270"/>
    <w:rsid w:val="001D43CB"/>
    <w:rsid w:val="001D6432"/>
    <w:rsid w:val="001E128B"/>
    <w:rsid w:val="001E1CD2"/>
    <w:rsid w:val="001E35A4"/>
    <w:rsid w:val="001E7F46"/>
    <w:rsid w:val="00200438"/>
    <w:rsid w:val="002051C4"/>
    <w:rsid w:val="002107D6"/>
    <w:rsid w:val="00211DBF"/>
    <w:rsid w:val="00212C32"/>
    <w:rsid w:val="0021514C"/>
    <w:rsid w:val="002176F4"/>
    <w:rsid w:val="002179C5"/>
    <w:rsid w:val="00222007"/>
    <w:rsid w:val="00230638"/>
    <w:rsid w:val="0023067E"/>
    <w:rsid w:val="002314F7"/>
    <w:rsid w:val="00236A93"/>
    <w:rsid w:val="00240B09"/>
    <w:rsid w:val="00250777"/>
    <w:rsid w:val="0025681F"/>
    <w:rsid w:val="00257D4B"/>
    <w:rsid w:val="00265CA0"/>
    <w:rsid w:val="002672F9"/>
    <w:rsid w:val="00267B89"/>
    <w:rsid w:val="0028239A"/>
    <w:rsid w:val="00287D61"/>
    <w:rsid w:val="002912A0"/>
    <w:rsid w:val="002C3B6B"/>
    <w:rsid w:val="002C7C10"/>
    <w:rsid w:val="002D0AA6"/>
    <w:rsid w:val="002D794D"/>
    <w:rsid w:val="002E2DF7"/>
    <w:rsid w:val="002E4F9E"/>
    <w:rsid w:val="002E679A"/>
    <w:rsid w:val="002F5AD4"/>
    <w:rsid w:val="002F5B2C"/>
    <w:rsid w:val="00315B95"/>
    <w:rsid w:val="00316D60"/>
    <w:rsid w:val="00323805"/>
    <w:rsid w:val="0033222F"/>
    <w:rsid w:val="00332A88"/>
    <w:rsid w:val="00332FD6"/>
    <w:rsid w:val="003421D6"/>
    <w:rsid w:val="00342775"/>
    <w:rsid w:val="00344565"/>
    <w:rsid w:val="00346424"/>
    <w:rsid w:val="00347558"/>
    <w:rsid w:val="00352C9B"/>
    <w:rsid w:val="00354FA2"/>
    <w:rsid w:val="00362877"/>
    <w:rsid w:val="0036513D"/>
    <w:rsid w:val="00371F64"/>
    <w:rsid w:val="00372746"/>
    <w:rsid w:val="00384A5A"/>
    <w:rsid w:val="00387487"/>
    <w:rsid w:val="00392ED3"/>
    <w:rsid w:val="003956B4"/>
    <w:rsid w:val="003A1957"/>
    <w:rsid w:val="003A35AF"/>
    <w:rsid w:val="003C125A"/>
    <w:rsid w:val="003C2AD4"/>
    <w:rsid w:val="003C66B2"/>
    <w:rsid w:val="003D1086"/>
    <w:rsid w:val="003D4A6E"/>
    <w:rsid w:val="003E2401"/>
    <w:rsid w:val="003F3CC4"/>
    <w:rsid w:val="003F3FCE"/>
    <w:rsid w:val="003F66B1"/>
    <w:rsid w:val="004052A2"/>
    <w:rsid w:val="00411862"/>
    <w:rsid w:val="00414DDE"/>
    <w:rsid w:val="004166C3"/>
    <w:rsid w:val="00420FE7"/>
    <w:rsid w:val="004239CB"/>
    <w:rsid w:val="00425EAE"/>
    <w:rsid w:val="0042626A"/>
    <w:rsid w:val="004335AD"/>
    <w:rsid w:val="00433C11"/>
    <w:rsid w:val="004354CA"/>
    <w:rsid w:val="00435D48"/>
    <w:rsid w:val="00440A1C"/>
    <w:rsid w:val="00444C44"/>
    <w:rsid w:val="00451DD5"/>
    <w:rsid w:val="004541A7"/>
    <w:rsid w:val="004543DE"/>
    <w:rsid w:val="00454B2D"/>
    <w:rsid w:val="0046697B"/>
    <w:rsid w:val="00466E3B"/>
    <w:rsid w:val="00470827"/>
    <w:rsid w:val="00470C71"/>
    <w:rsid w:val="00472619"/>
    <w:rsid w:val="00474197"/>
    <w:rsid w:val="00476A93"/>
    <w:rsid w:val="00477461"/>
    <w:rsid w:val="00482584"/>
    <w:rsid w:val="004919F5"/>
    <w:rsid w:val="004926E2"/>
    <w:rsid w:val="00496C4D"/>
    <w:rsid w:val="004A5111"/>
    <w:rsid w:val="004A6590"/>
    <w:rsid w:val="004B4B6E"/>
    <w:rsid w:val="004B63ED"/>
    <w:rsid w:val="004C1299"/>
    <w:rsid w:val="004C4840"/>
    <w:rsid w:val="004C4899"/>
    <w:rsid w:val="004D501F"/>
    <w:rsid w:val="004D62DE"/>
    <w:rsid w:val="004D787B"/>
    <w:rsid w:val="004E230B"/>
    <w:rsid w:val="004E6E8C"/>
    <w:rsid w:val="004F74ED"/>
    <w:rsid w:val="00500704"/>
    <w:rsid w:val="00500C86"/>
    <w:rsid w:val="00503C25"/>
    <w:rsid w:val="00512B71"/>
    <w:rsid w:val="00513DB8"/>
    <w:rsid w:val="00516B3F"/>
    <w:rsid w:val="00520AE0"/>
    <w:rsid w:val="00520B3C"/>
    <w:rsid w:val="0052289C"/>
    <w:rsid w:val="005301B1"/>
    <w:rsid w:val="005304E5"/>
    <w:rsid w:val="005439A0"/>
    <w:rsid w:val="005469C3"/>
    <w:rsid w:val="00552367"/>
    <w:rsid w:val="00554C86"/>
    <w:rsid w:val="00567C94"/>
    <w:rsid w:val="00570EA7"/>
    <w:rsid w:val="00573856"/>
    <w:rsid w:val="005771C0"/>
    <w:rsid w:val="00582347"/>
    <w:rsid w:val="00583BA5"/>
    <w:rsid w:val="00584B8B"/>
    <w:rsid w:val="00590D8E"/>
    <w:rsid w:val="005914A2"/>
    <w:rsid w:val="005919FA"/>
    <w:rsid w:val="00594C87"/>
    <w:rsid w:val="005A7C09"/>
    <w:rsid w:val="005B36F2"/>
    <w:rsid w:val="005C0E9E"/>
    <w:rsid w:val="005C1082"/>
    <w:rsid w:val="005C5CAB"/>
    <w:rsid w:val="005D066A"/>
    <w:rsid w:val="005E310A"/>
    <w:rsid w:val="005F10AE"/>
    <w:rsid w:val="005F2D4A"/>
    <w:rsid w:val="005F397B"/>
    <w:rsid w:val="005F71D3"/>
    <w:rsid w:val="00615079"/>
    <w:rsid w:val="00620C96"/>
    <w:rsid w:val="006212A0"/>
    <w:rsid w:val="00624A70"/>
    <w:rsid w:val="006255DB"/>
    <w:rsid w:val="00634937"/>
    <w:rsid w:val="00634A66"/>
    <w:rsid w:val="006375CF"/>
    <w:rsid w:val="006450E1"/>
    <w:rsid w:val="006641BB"/>
    <w:rsid w:val="0066689A"/>
    <w:rsid w:val="006706A5"/>
    <w:rsid w:val="006711A5"/>
    <w:rsid w:val="00682F62"/>
    <w:rsid w:val="00686C11"/>
    <w:rsid w:val="006A30D6"/>
    <w:rsid w:val="006A646E"/>
    <w:rsid w:val="006B1818"/>
    <w:rsid w:val="006B2FC8"/>
    <w:rsid w:val="006C3F6E"/>
    <w:rsid w:val="006C42AA"/>
    <w:rsid w:val="006C6F33"/>
    <w:rsid w:val="006C7B76"/>
    <w:rsid w:val="006D16C6"/>
    <w:rsid w:val="006D27E4"/>
    <w:rsid w:val="006D35D1"/>
    <w:rsid w:val="006E2BD9"/>
    <w:rsid w:val="006E2C21"/>
    <w:rsid w:val="006E785A"/>
    <w:rsid w:val="0071285D"/>
    <w:rsid w:val="00714BC6"/>
    <w:rsid w:val="0071787B"/>
    <w:rsid w:val="00722EBE"/>
    <w:rsid w:val="007236A0"/>
    <w:rsid w:val="00725918"/>
    <w:rsid w:val="00731686"/>
    <w:rsid w:val="00731E57"/>
    <w:rsid w:val="00731FD2"/>
    <w:rsid w:val="00734170"/>
    <w:rsid w:val="0073671A"/>
    <w:rsid w:val="007448DE"/>
    <w:rsid w:val="00745EE6"/>
    <w:rsid w:val="007462DB"/>
    <w:rsid w:val="00747E3D"/>
    <w:rsid w:val="00750DD1"/>
    <w:rsid w:val="00753375"/>
    <w:rsid w:val="0075707B"/>
    <w:rsid w:val="00765438"/>
    <w:rsid w:val="00770B67"/>
    <w:rsid w:val="00772330"/>
    <w:rsid w:val="00773BD0"/>
    <w:rsid w:val="0078185B"/>
    <w:rsid w:val="00786970"/>
    <w:rsid w:val="00790757"/>
    <w:rsid w:val="007A00C0"/>
    <w:rsid w:val="007A21EA"/>
    <w:rsid w:val="007A642E"/>
    <w:rsid w:val="007B2573"/>
    <w:rsid w:val="007B46FD"/>
    <w:rsid w:val="007B5B5E"/>
    <w:rsid w:val="007C01FA"/>
    <w:rsid w:val="007C20F0"/>
    <w:rsid w:val="007C2960"/>
    <w:rsid w:val="007C3D32"/>
    <w:rsid w:val="007C716B"/>
    <w:rsid w:val="007D3D00"/>
    <w:rsid w:val="007D5E87"/>
    <w:rsid w:val="007E11AA"/>
    <w:rsid w:val="007E1360"/>
    <w:rsid w:val="007F3C5C"/>
    <w:rsid w:val="007F4132"/>
    <w:rsid w:val="007F45A1"/>
    <w:rsid w:val="007F4BF3"/>
    <w:rsid w:val="00800FE7"/>
    <w:rsid w:val="00805B39"/>
    <w:rsid w:val="00807B11"/>
    <w:rsid w:val="00807C95"/>
    <w:rsid w:val="008239B6"/>
    <w:rsid w:val="008252C7"/>
    <w:rsid w:val="00827857"/>
    <w:rsid w:val="00836AA6"/>
    <w:rsid w:val="00841098"/>
    <w:rsid w:val="008422F6"/>
    <w:rsid w:val="00844812"/>
    <w:rsid w:val="00852430"/>
    <w:rsid w:val="00857954"/>
    <w:rsid w:val="0086523A"/>
    <w:rsid w:val="0086599C"/>
    <w:rsid w:val="00875399"/>
    <w:rsid w:val="008764C5"/>
    <w:rsid w:val="008822BE"/>
    <w:rsid w:val="00882D40"/>
    <w:rsid w:val="00893319"/>
    <w:rsid w:val="0089651B"/>
    <w:rsid w:val="0089699B"/>
    <w:rsid w:val="00896A9A"/>
    <w:rsid w:val="008A4DD2"/>
    <w:rsid w:val="008A50F8"/>
    <w:rsid w:val="008B24C4"/>
    <w:rsid w:val="008B436B"/>
    <w:rsid w:val="008B5AE0"/>
    <w:rsid w:val="008B6287"/>
    <w:rsid w:val="008C4021"/>
    <w:rsid w:val="008C51BC"/>
    <w:rsid w:val="008D1481"/>
    <w:rsid w:val="008D621A"/>
    <w:rsid w:val="008E0F02"/>
    <w:rsid w:val="008E7F4F"/>
    <w:rsid w:val="008F0DC8"/>
    <w:rsid w:val="008F2D20"/>
    <w:rsid w:val="008F7C1F"/>
    <w:rsid w:val="009025CD"/>
    <w:rsid w:val="009170A7"/>
    <w:rsid w:val="00917862"/>
    <w:rsid w:val="0092204E"/>
    <w:rsid w:val="00924AB6"/>
    <w:rsid w:val="009273EE"/>
    <w:rsid w:val="00942864"/>
    <w:rsid w:val="00946E88"/>
    <w:rsid w:val="00950576"/>
    <w:rsid w:val="00953568"/>
    <w:rsid w:val="00955C83"/>
    <w:rsid w:val="00964EBC"/>
    <w:rsid w:val="00974C9C"/>
    <w:rsid w:val="009764A1"/>
    <w:rsid w:val="009809E1"/>
    <w:rsid w:val="00987E7B"/>
    <w:rsid w:val="00992B62"/>
    <w:rsid w:val="009944BE"/>
    <w:rsid w:val="009971A9"/>
    <w:rsid w:val="009A06B9"/>
    <w:rsid w:val="009A5E01"/>
    <w:rsid w:val="009A7794"/>
    <w:rsid w:val="009B7918"/>
    <w:rsid w:val="009C1B70"/>
    <w:rsid w:val="009C200B"/>
    <w:rsid w:val="009D1777"/>
    <w:rsid w:val="009E04E7"/>
    <w:rsid w:val="009E20B9"/>
    <w:rsid w:val="009E2746"/>
    <w:rsid w:val="009E78B7"/>
    <w:rsid w:val="009F2671"/>
    <w:rsid w:val="009F28FB"/>
    <w:rsid w:val="009F6128"/>
    <w:rsid w:val="009F7327"/>
    <w:rsid w:val="009F7D67"/>
    <w:rsid w:val="009F7E29"/>
    <w:rsid w:val="00A00C5F"/>
    <w:rsid w:val="00A03FBF"/>
    <w:rsid w:val="00A055BA"/>
    <w:rsid w:val="00A104F9"/>
    <w:rsid w:val="00A1355C"/>
    <w:rsid w:val="00A16E5A"/>
    <w:rsid w:val="00A17796"/>
    <w:rsid w:val="00A2050C"/>
    <w:rsid w:val="00A218F0"/>
    <w:rsid w:val="00A23655"/>
    <w:rsid w:val="00A25A80"/>
    <w:rsid w:val="00A443F7"/>
    <w:rsid w:val="00A44801"/>
    <w:rsid w:val="00A513A3"/>
    <w:rsid w:val="00A54864"/>
    <w:rsid w:val="00A60915"/>
    <w:rsid w:val="00A666B7"/>
    <w:rsid w:val="00A6777D"/>
    <w:rsid w:val="00A76A22"/>
    <w:rsid w:val="00A76E8D"/>
    <w:rsid w:val="00A832F9"/>
    <w:rsid w:val="00A836DC"/>
    <w:rsid w:val="00A86071"/>
    <w:rsid w:val="00A861B1"/>
    <w:rsid w:val="00A9323C"/>
    <w:rsid w:val="00A93CB8"/>
    <w:rsid w:val="00A9536A"/>
    <w:rsid w:val="00AA4887"/>
    <w:rsid w:val="00AC5808"/>
    <w:rsid w:val="00AC5A8B"/>
    <w:rsid w:val="00AC6EB9"/>
    <w:rsid w:val="00AD00D3"/>
    <w:rsid w:val="00AD4824"/>
    <w:rsid w:val="00AD65B9"/>
    <w:rsid w:val="00AD70F6"/>
    <w:rsid w:val="00AE01EA"/>
    <w:rsid w:val="00AE6E19"/>
    <w:rsid w:val="00AF28A9"/>
    <w:rsid w:val="00AF3A93"/>
    <w:rsid w:val="00AF6ABA"/>
    <w:rsid w:val="00B00B74"/>
    <w:rsid w:val="00B05BBC"/>
    <w:rsid w:val="00B11C0B"/>
    <w:rsid w:val="00B2279A"/>
    <w:rsid w:val="00B24042"/>
    <w:rsid w:val="00B2594B"/>
    <w:rsid w:val="00B31DCF"/>
    <w:rsid w:val="00B35C98"/>
    <w:rsid w:val="00B43E4B"/>
    <w:rsid w:val="00B603D0"/>
    <w:rsid w:val="00B60FE4"/>
    <w:rsid w:val="00B7264A"/>
    <w:rsid w:val="00B76744"/>
    <w:rsid w:val="00B81637"/>
    <w:rsid w:val="00B826A3"/>
    <w:rsid w:val="00B82E89"/>
    <w:rsid w:val="00B86282"/>
    <w:rsid w:val="00B86AEE"/>
    <w:rsid w:val="00B90718"/>
    <w:rsid w:val="00B91C91"/>
    <w:rsid w:val="00B932B9"/>
    <w:rsid w:val="00BB6A11"/>
    <w:rsid w:val="00BB6F54"/>
    <w:rsid w:val="00BB727C"/>
    <w:rsid w:val="00BB7E51"/>
    <w:rsid w:val="00BC202A"/>
    <w:rsid w:val="00BC29DE"/>
    <w:rsid w:val="00BC37B4"/>
    <w:rsid w:val="00BD364F"/>
    <w:rsid w:val="00BD419E"/>
    <w:rsid w:val="00BE21CD"/>
    <w:rsid w:val="00BE27D8"/>
    <w:rsid w:val="00BF5D8F"/>
    <w:rsid w:val="00BF6853"/>
    <w:rsid w:val="00C05ADF"/>
    <w:rsid w:val="00C06B7F"/>
    <w:rsid w:val="00C13FEF"/>
    <w:rsid w:val="00C15028"/>
    <w:rsid w:val="00C15E00"/>
    <w:rsid w:val="00C17A51"/>
    <w:rsid w:val="00C2019A"/>
    <w:rsid w:val="00C328DC"/>
    <w:rsid w:val="00C36A44"/>
    <w:rsid w:val="00C36D53"/>
    <w:rsid w:val="00C375D4"/>
    <w:rsid w:val="00C41844"/>
    <w:rsid w:val="00C46638"/>
    <w:rsid w:val="00C56AF7"/>
    <w:rsid w:val="00C63990"/>
    <w:rsid w:val="00C71E36"/>
    <w:rsid w:val="00C7324F"/>
    <w:rsid w:val="00C94C7F"/>
    <w:rsid w:val="00CA37ED"/>
    <w:rsid w:val="00CA3E25"/>
    <w:rsid w:val="00CA7938"/>
    <w:rsid w:val="00CB3F59"/>
    <w:rsid w:val="00CB7622"/>
    <w:rsid w:val="00CC23BF"/>
    <w:rsid w:val="00CC2C01"/>
    <w:rsid w:val="00CC358C"/>
    <w:rsid w:val="00CD1AED"/>
    <w:rsid w:val="00CD260F"/>
    <w:rsid w:val="00CD7B9D"/>
    <w:rsid w:val="00CE1F22"/>
    <w:rsid w:val="00CE2731"/>
    <w:rsid w:val="00CF06C7"/>
    <w:rsid w:val="00CF55CB"/>
    <w:rsid w:val="00CF61E7"/>
    <w:rsid w:val="00D07649"/>
    <w:rsid w:val="00D100F3"/>
    <w:rsid w:val="00D102ED"/>
    <w:rsid w:val="00D11351"/>
    <w:rsid w:val="00D2786C"/>
    <w:rsid w:val="00D34F87"/>
    <w:rsid w:val="00D4578C"/>
    <w:rsid w:val="00D47155"/>
    <w:rsid w:val="00D57928"/>
    <w:rsid w:val="00D61492"/>
    <w:rsid w:val="00D75246"/>
    <w:rsid w:val="00D76690"/>
    <w:rsid w:val="00D7704F"/>
    <w:rsid w:val="00D80383"/>
    <w:rsid w:val="00D805C9"/>
    <w:rsid w:val="00D81BA3"/>
    <w:rsid w:val="00D81DCE"/>
    <w:rsid w:val="00D865D9"/>
    <w:rsid w:val="00D91C3F"/>
    <w:rsid w:val="00D91F7F"/>
    <w:rsid w:val="00DA071C"/>
    <w:rsid w:val="00DA1425"/>
    <w:rsid w:val="00DA160F"/>
    <w:rsid w:val="00DA1E5D"/>
    <w:rsid w:val="00DB1C40"/>
    <w:rsid w:val="00DB546A"/>
    <w:rsid w:val="00DC2E56"/>
    <w:rsid w:val="00DC6157"/>
    <w:rsid w:val="00DD1CE4"/>
    <w:rsid w:val="00DD591C"/>
    <w:rsid w:val="00DD5AC3"/>
    <w:rsid w:val="00DD5DEF"/>
    <w:rsid w:val="00DE4123"/>
    <w:rsid w:val="00E07DCA"/>
    <w:rsid w:val="00E15839"/>
    <w:rsid w:val="00E409E2"/>
    <w:rsid w:val="00E40B8A"/>
    <w:rsid w:val="00E4169D"/>
    <w:rsid w:val="00E51F2E"/>
    <w:rsid w:val="00E5600C"/>
    <w:rsid w:val="00E5655B"/>
    <w:rsid w:val="00E5677D"/>
    <w:rsid w:val="00E640AC"/>
    <w:rsid w:val="00E836BE"/>
    <w:rsid w:val="00EA55C0"/>
    <w:rsid w:val="00EA68F0"/>
    <w:rsid w:val="00EB08AA"/>
    <w:rsid w:val="00EB1B89"/>
    <w:rsid w:val="00EB459B"/>
    <w:rsid w:val="00EB63D1"/>
    <w:rsid w:val="00EC6BB1"/>
    <w:rsid w:val="00ED0FCD"/>
    <w:rsid w:val="00ED75F8"/>
    <w:rsid w:val="00EE01D7"/>
    <w:rsid w:val="00F030AE"/>
    <w:rsid w:val="00F064E8"/>
    <w:rsid w:val="00F068A1"/>
    <w:rsid w:val="00F069AB"/>
    <w:rsid w:val="00F072AA"/>
    <w:rsid w:val="00F07A7E"/>
    <w:rsid w:val="00F15539"/>
    <w:rsid w:val="00F15A5A"/>
    <w:rsid w:val="00F160A9"/>
    <w:rsid w:val="00F17F18"/>
    <w:rsid w:val="00F22CF1"/>
    <w:rsid w:val="00F25585"/>
    <w:rsid w:val="00F25E91"/>
    <w:rsid w:val="00F30397"/>
    <w:rsid w:val="00F30BB0"/>
    <w:rsid w:val="00F3438A"/>
    <w:rsid w:val="00F370D7"/>
    <w:rsid w:val="00F41325"/>
    <w:rsid w:val="00F53265"/>
    <w:rsid w:val="00F64762"/>
    <w:rsid w:val="00F71E5B"/>
    <w:rsid w:val="00F8109D"/>
    <w:rsid w:val="00F90A77"/>
    <w:rsid w:val="00F95BA7"/>
    <w:rsid w:val="00FB00EA"/>
    <w:rsid w:val="00FB0EC0"/>
    <w:rsid w:val="00FB3A0B"/>
    <w:rsid w:val="00FB3DE6"/>
    <w:rsid w:val="00FB6301"/>
    <w:rsid w:val="00FC6169"/>
    <w:rsid w:val="00FD2FB1"/>
    <w:rsid w:val="00FD6A61"/>
    <w:rsid w:val="00FE5485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8F46CF3"/>
  <w15:docId w15:val="{E78263FF-432A-4CD5-8AA8-7715E2E37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0C71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2E4F9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8F1"/>
    <w:pPr>
      <w:keepNext/>
      <w:overflowPunct/>
      <w:autoSpaceDE/>
      <w:autoSpaceDN/>
      <w:adjustRightInd/>
      <w:ind w:firstLine="993"/>
      <w:jc w:val="both"/>
      <w:textAlignment w:val="auto"/>
      <w:outlineLvl w:val="1"/>
    </w:pPr>
    <w:rPr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F3C5C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3F3FC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E4F9E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4052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F3C5C"/>
    <w:rPr>
      <w:rFonts w:ascii="Cambria" w:hAnsi="Cambria" w:cs="Cambria"/>
      <w:b/>
      <w:bCs/>
      <w:sz w:val="26"/>
      <w:szCs w:val="26"/>
    </w:rPr>
  </w:style>
  <w:style w:type="table" w:styleId="Grigliatabella">
    <w:name w:val="Table Grid"/>
    <w:basedOn w:val="Tabellanormale"/>
    <w:uiPriority w:val="99"/>
    <w:rsid w:val="00470C7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Normale"/>
    <w:uiPriority w:val="99"/>
    <w:rsid w:val="00347558"/>
    <w:pPr>
      <w:widowControl w:val="0"/>
      <w:tabs>
        <w:tab w:val="left" w:pos="720"/>
      </w:tabs>
      <w:overflowPunct/>
      <w:autoSpaceDE/>
      <w:autoSpaceDN/>
      <w:adjustRightInd/>
      <w:spacing w:line="240" w:lineRule="atLeast"/>
      <w:jc w:val="both"/>
      <w:textAlignment w:val="auto"/>
    </w:pPr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805B39"/>
    <w:pPr>
      <w:overflowPunct/>
      <w:autoSpaceDE/>
      <w:autoSpaceDN/>
      <w:adjustRightInd/>
      <w:ind w:firstLine="1276"/>
      <w:jc w:val="center"/>
      <w:textAlignment w:val="auto"/>
    </w:pPr>
    <w:rPr>
      <w:sz w:val="28"/>
      <w:szCs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4052A2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805B39"/>
    <w:pPr>
      <w:overflowPunct/>
      <w:autoSpaceDE/>
      <w:autoSpaceDN/>
      <w:adjustRightInd/>
      <w:textAlignment w:val="auto"/>
    </w:pPr>
    <w:rPr>
      <w:b/>
      <w:bCs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827857"/>
    <w:rPr>
      <w:b/>
      <w:bCs/>
      <w:sz w:val="28"/>
      <w:szCs w:val="28"/>
    </w:rPr>
  </w:style>
  <w:style w:type="paragraph" w:customStyle="1" w:styleId="Rientrocorpodeltesto21">
    <w:name w:val="Rientro corpo del testo 21"/>
    <w:basedOn w:val="Normale"/>
    <w:uiPriority w:val="99"/>
    <w:rsid w:val="004354CA"/>
    <w:pPr>
      <w:suppressAutoHyphens/>
      <w:overflowPunct/>
      <w:autoSpaceDE/>
      <w:autoSpaceDN/>
      <w:adjustRightInd/>
      <w:ind w:firstLine="1134"/>
      <w:textAlignment w:val="auto"/>
    </w:pPr>
    <w:rPr>
      <w:sz w:val="28"/>
      <w:szCs w:val="28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rsid w:val="00A76E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052A2"/>
    <w:rPr>
      <w:sz w:val="2"/>
      <w:szCs w:val="2"/>
    </w:rPr>
  </w:style>
  <w:style w:type="paragraph" w:styleId="Paragrafoelenco">
    <w:name w:val="List Paragraph"/>
    <w:basedOn w:val="Normale"/>
    <w:uiPriority w:val="34"/>
    <w:qFormat/>
    <w:rsid w:val="00DD5AC3"/>
    <w:pPr>
      <w:ind w:left="708"/>
    </w:pPr>
  </w:style>
  <w:style w:type="paragraph" w:customStyle="1" w:styleId="Default">
    <w:name w:val="Default"/>
    <w:rsid w:val="00080E0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basedOn w:val="Carpredefinitoparagrafo"/>
    <w:rsid w:val="00080E0F"/>
    <w:rPr>
      <w:color w:val="0000FF"/>
      <w:u w:val="single"/>
    </w:rPr>
  </w:style>
  <w:style w:type="character" w:customStyle="1" w:styleId="riferimento">
    <w:name w:val="riferimento"/>
    <w:basedOn w:val="Carpredefinitoparagrafo"/>
    <w:uiPriority w:val="99"/>
    <w:rsid w:val="00BB7E51"/>
  </w:style>
  <w:style w:type="character" w:styleId="Enfasicorsivo">
    <w:name w:val="Emphasis"/>
    <w:basedOn w:val="Carpredefinitoparagrafo"/>
    <w:uiPriority w:val="99"/>
    <w:qFormat/>
    <w:locked/>
    <w:rsid w:val="000C722E"/>
    <w:rPr>
      <w:b/>
      <w:bCs/>
    </w:rPr>
  </w:style>
  <w:style w:type="character" w:customStyle="1" w:styleId="st1">
    <w:name w:val="st1"/>
    <w:basedOn w:val="Carpredefinitoparagrafo"/>
    <w:uiPriority w:val="99"/>
    <w:rsid w:val="000C722E"/>
  </w:style>
  <w:style w:type="character" w:styleId="Enfasigrassetto">
    <w:name w:val="Strong"/>
    <w:basedOn w:val="Carpredefinitoparagrafo"/>
    <w:uiPriority w:val="22"/>
    <w:qFormat/>
    <w:locked/>
    <w:rsid w:val="00187793"/>
    <w:rPr>
      <w:b/>
      <w:bCs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E412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E4123"/>
  </w:style>
  <w:style w:type="paragraph" w:customStyle="1" w:styleId="Paragrafoelenco1">
    <w:name w:val="Paragrafo elenco1"/>
    <w:basedOn w:val="Normale"/>
    <w:rsid w:val="00C7324F"/>
    <w:pPr>
      <w:suppressAutoHyphens/>
      <w:overflowPunct/>
      <w:autoSpaceDE/>
      <w:autoSpaceDN/>
      <w:adjustRightInd/>
      <w:ind w:left="708"/>
      <w:textAlignment w:val="auto"/>
    </w:pPr>
    <w:rPr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F3FC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rpodeltesto21">
    <w:name w:val="Corpo del testo 21"/>
    <w:basedOn w:val="Normale"/>
    <w:rsid w:val="00964EBC"/>
    <w:pPr>
      <w:jc w:val="both"/>
    </w:pPr>
  </w:style>
  <w:style w:type="paragraph" w:customStyle="1" w:styleId="sche22">
    <w:name w:val="sche2_2"/>
    <w:rsid w:val="00C13FEF"/>
    <w:pPr>
      <w:widowControl w:val="0"/>
      <w:suppressAutoHyphens/>
      <w:autoSpaceDN w:val="0"/>
      <w:jc w:val="right"/>
      <w:textAlignment w:val="baseline"/>
    </w:pPr>
    <w:rPr>
      <w:rFonts w:eastAsia="Arial"/>
      <w:kern w:val="3"/>
      <w:lang w:val="en-US" w:eastAsia="zh-CN"/>
    </w:rPr>
  </w:style>
  <w:style w:type="paragraph" w:customStyle="1" w:styleId="sche3">
    <w:name w:val="sche_3"/>
    <w:rsid w:val="00C13FEF"/>
    <w:pPr>
      <w:widowControl w:val="0"/>
      <w:suppressAutoHyphens/>
      <w:autoSpaceDN w:val="0"/>
      <w:jc w:val="both"/>
      <w:textAlignment w:val="baseline"/>
    </w:pPr>
    <w:rPr>
      <w:rFonts w:eastAsia="Arial"/>
      <w:kern w:val="3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.serrata@asmepec.it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 Comunale</dc:creator>
  <cp:lastModifiedBy>ORDINE GEOLOGI CALABRIA</cp:lastModifiedBy>
  <cp:revision>2</cp:revision>
  <cp:lastPrinted>2019-03-04T16:27:00Z</cp:lastPrinted>
  <dcterms:created xsi:type="dcterms:W3CDTF">2021-05-04T09:37:00Z</dcterms:created>
  <dcterms:modified xsi:type="dcterms:W3CDTF">2021-05-04T09:37:00Z</dcterms:modified>
</cp:coreProperties>
</file>